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A3CD4"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3014BC1" w14:textId="77777777">
        <w:tc>
          <w:tcPr>
            <w:tcW w:w="10419" w:type="dxa"/>
            <w:shd w:val="clear" w:color="auto" w:fill="auto"/>
          </w:tcPr>
          <w:p w14:paraId="134C5E92"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13AC410A" wp14:editId="5247CCF6">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D4BA70" w14:textId="77777777" w:rsidR="00472B25" w:rsidRDefault="00472B25" w:rsidP="005D2BD5">
            <w:pPr>
              <w:pStyle w:val="Pieddepage"/>
              <w:tabs>
                <w:tab w:val="clear" w:pos="4536"/>
                <w:tab w:val="clear" w:pos="9072"/>
              </w:tabs>
              <w:jc w:val="center"/>
            </w:pPr>
          </w:p>
        </w:tc>
      </w:tr>
    </w:tbl>
    <w:p w14:paraId="23C408B3"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348CC37" w14:textId="77777777">
        <w:tc>
          <w:tcPr>
            <w:tcW w:w="9288" w:type="dxa"/>
            <w:shd w:val="clear" w:color="auto" w:fill="66CCFF"/>
          </w:tcPr>
          <w:p w14:paraId="328E8FD9"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223142FD"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56E39E81"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75449659" w14:textId="77777777" w:rsidR="00472B25" w:rsidRDefault="00472B25">
            <w:pPr>
              <w:pStyle w:val="Titre8"/>
              <w:tabs>
                <w:tab w:val="num" w:pos="0"/>
                <w:tab w:val="right" w:pos="9639"/>
              </w:tabs>
              <w:spacing w:before="120" w:after="120"/>
            </w:pPr>
            <w:r>
              <w:rPr>
                <w:caps/>
                <w:sz w:val="28"/>
                <w:szCs w:val="28"/>
              </w:rPr>
              <w:t>DC2</w:t>
            </w:r>
          </w:p>
        </w:tc>
      </w:tr>
    </w:tbl>
    <w:p w14:paraId="7ACF4BCB" w14:textId="77777777" w:rsidR="00472B25" w:rsidRDefault="00472B25">
      <w:pPr>
        <w:jc w:val="both"/>
        <w:rPr>
          <w:rFonts w:ascii="Arial" w:hAnsi="Arial" w:cs="Arial"/>
        </w:rPr>
      </w:pPr>
    </w:p>
    <w:p w14:paraId="7D9BA793"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5778A3EB"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4A354F67"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7A3404DF"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2C1E832" w14:textId="77777777">
        <w:tc>
          <w:tcPr>
            <w:tcW w:w="10331" w:type="dxa"/>
            <w:shd w:val="clear" w:color="auto" w:fill="66CCFF"/>
          </w:tcPr>
          <w:p w14:paraId="38ABD2C7"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53F5A014"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110AF7E9" w14:textId="77777777" w:rsidR="00472B25" w:rsidRDefault="00472B25">
      <w:pPr>
        <w:rPr>
          <w:rFonts w:ascii="Arial" w:hAnsi="Arial" w:cs="Arial"/>
          <w:b/>
          <w:bCs/>
        </w:rPr>
      </w:pPr>
    </w:p>
    <w:p w14:paraId="6CD5548C" w14:textId="77777777" w:rsidR="00472B25" w:rsidRPr="006B3B73" w:rsidRDefault="006B3B73">
      <w:pPr>
        <w:rPr>
          <w:rFonts w:ascii="Arial" w:hAnsi="Arial" w:cs="Arial"/>
          <w:b/>
          <w:bCs/>
          <w:color w:val="002060"/>
        </w:rPr>
      </w:pPr>
      <w:r w:rsidRPr="006B3B73">
        <w:rPr>
          <w:rFonts w:ascii="Arial" w:hAnsi="Arial" w:cs="Arial"/>
          <w:b/>
          <w:bCs/>
          <w:color w:val="002060"/>
        </w:rPr>
        <w:t>Etablissement Français du Sang</w:t>
      </w:r>
    </w:p>
    <w:p w14:paraId="4F1973D2" w14:textId="77777777" w:rsidR="006B3B73" w:rsidRPr="006B3B73" w:rsidRDefault="006B3B73">
      <w:pPr>
        <w:rPr>
          <w:rFonts w:ascii="Arial" w:hAnsi="Arial" w:cs="Arial"/>
          <w:b/>
          <w:bCs/>
          <w:color w:val="002060"/>
        </w:rPr>
      </w:pPr>
      <w:r w:rsidRPr="006B3B73">
        <w:rPr>
          <w:rFonts w:ascii="Arial" w:hAnsi="Arial" w:cs="Arial"/>
          <w:b/>
          <w:bCs/>
          <w:color w:val="002060"/>
        </w:rPr>
        <w:t>20 avenue du stade de France</w:t>
      </w:r>
    </w:p>
    <w:p w14:paraId="1E7D2DF6" w14:textId="77777777" w:rsidR="006B3B73" w:rsidRPr="006B3B73" w:rsidRDefault="006B3B73">
      <w:pPr>
        <w:rPr>
          <w:rFonts w:ascii="Arial" w:hAnsi="Arial" w:cs="Arial"/>
          <w:b/>
          <w:bCs/>
          <w:color w:val="002060"/>
        </w:rPr>
      </w:pPr>
      <w:r w:rsidRPr="006B3B73">
        <w:rPr>
          <w:rFonts w:ascii="Arial" w:hAnsi="Arial" w:cs="Arial"/>
          <w:b/>
          <w:bCs/>
          <w:color w:val="002060"/>
        </w:rPr>
        <w:t>93218 La Plaine Saint Denis Cedex</w:t>
      </w:r>
    </w:p>
    <w:p w14:paraId="4358F4B5" w14:textId="77777777" w:rsidR="00472B25" w:rsidRPr="006B3B73" w:rsidRDefault="00472B25">
      <w:pPr>
        <w:rPr>
          <w:rFonts w:ascii="Arial" w:hAnsi="Arial" w:cs="Arial"/>
          <w:b/>
          <w:bCs/>
          <w:color w:val="002060"/>
        </w:rPr>
      </w:pPr>
    </w:p>
    <w:p w14:paraId="46B0A263" w14:textId="77777777" w:rsidR="00472B25" w:rsidRDefault="00472B25">
      <w:pPr>
        <w:rPr>
          <w:rFonts w:ascii="Arial" w:hAnsi="Arial" w:cs="Arial"/>
          <w:b/>
          <w:bCs/>
        </w:rPr>
      </w:pPr>
    </w:p>
    <w:p w14:paraId="0152999E"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A1B1C8D" w14:textId="77777777">
        <w:tc>
          <w:tcPr>
            <w:tcW w:w="10331" w:type="dxa"/>
            <w:shd w:val="clear" w:color="auto" w:fill="66CCFF"/>
          </w:tcPr>
          <w:p w14:paraId="58DBFA38"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707B701" w14:textId="781E65B1" w:rsidR="00907DC5" w:rsidRDefault="00907DC5">
      <w:pPr>
        <w:jc w:val="both"/>
        <w:rPr>
          <w:rFonts w:ascii="Arial" w:hAnsi="Arial" w:cs="Arial"/>
          <w:b/>
          <w:bCs/>
        </w:rPr>
      </w:pPr>
    </w:p>
    <w:p w14:paraId="3B9D3936" w14:textId="77777777" w:rsidR="00117D8F" w:rsidRPr="00117D8F" w:rsidRDefault="00117D8F" w:rsidP="00117D8F">
      <w:pPr>
        <w:jc w:val="both"/>
        <w:rPr>
          <w:rFonts w:cs="Arial"/>
          <w:b/>
          <w:bCs/>
          <w:caps/>
          <w:sz w:val="32"/>
          <w:szCs w:val="32"/>
        </w:rPr>
      </w:pPr>
      <w:bookmarkStart w:id="0" w:name="_Hlk200446076"/>
      <w:r w:rsidRPr="00117D8F">
        <w:rPr>
          <w:rFonts w:cs="Arial"/>
          <w:b/>
          <w:bCs/>
          <w:caps/>
          <w:sz w:val="32"/>
          <w:szCs w:val="32"/>
        </w:rPr>
        <w:t xml:space="preserve">Traitement des adresses et de la qualité de la base de données des donneurs, des candidats au don de sang et des lieux de prélèvements avec notamment la géolocalisation des adresses postales. </w:t>
      </w:r>
      <w:bookmarkEnd w:id="0"/>
    </w:p>
    <w:p w14:paraId="040B10DB" w14:textId="77777777" w:rsidR="00B23483" w:rsidRDefault="00B23483">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7664523" w14:textId="77777777">
        <w:tc>
          <w:tcPr>
            <w:tcW w:w="10331" w:type="dxa"/>
            <w:shd w:val="clear" w:color="auto" w:fill="66CCFF"/>
          </w:tcPr>
          <w:p w14:paraId="004D0FDD"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19771DDF" w14:textId="77777777" w:rsidR="00472B25" w:rsidRDefault="00472B25">
      <w:pPr>
        <w:pStyle w:val="Titre9"/>
        <w:numPr>
          <w:ilvl w:val="0"/>
          <w:numId w:val="0"/>
        </w:numPr>
        <w:rPr>
          <w:i w:val="0"/>
          <w:sz w:val="20"/>
        </w:rPr>
      </w:pPr>
    </w:p>
    <w:p w14:paraId="09C1A0D3"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64436397" w14:textId="77777777" w:rsidR="00472B25" w:rsidRDefault="00472B25">
      <w:pPr>
        <w:pStyle w:val="Titre9"/>
        <w:tabs>
          <w:tab w:val="num" w:pos="0"/>
        </w:tabs>
        <w:ind w:left="0"/>
        <w:jc w:val="both"/>
        <w:rPr>
          <w:i w:val="0"/>
          <w:iCs w:val="0"/>
          <w:sz w:val="20"/>
          <w:szCs w:val="20"/>
        </w:rPr>
      </w:pPr>
    </w:p>
    <w:p w14:paraId="085086C1"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44E4700" w14:textId="77777777" w:rsidR="00472B25" w:rsidRDefault="00472B25">
      <w:pPr>
        <w:jc w:val="both"/>
        <w:rPr>
          <w:rFonts w:ascii="Arial" w:hAnsi="Arial" w:cs="Arial"/>
          <w:b/>
          <w:bCs/>
        </w:rPr>
      </w:pPr>
    </w:p>
    <w:p w14:paraId="1A0676E9" w14:textId="77777777" w:rsidR="00472B25" w:rsidRDefault="00472B25">
      <w:pPr>
        <w:jc w:val="both"/>
        <w:rPr>
          <w:rFonts w:ascii="Arial" w:hAnsi="Arial" w:cs="Arial"/>
          <w:b/>
          <w:bCs/>
        </w:rPr>
      </w:pPr>
    </w:p>
    <w:p w14:paraId="050C8D0F" w14:textId="77777777" w:rsidR="00472B25" w:rsidRDefault="00472B25">
      <w:pPr>
        <w:jc w:val="both"/>
        <w:rPr>
          <w:rFonts w:ascii="Arial" w:hAnsi="Arial" w:cs="Arial"/>
          <w:b/>
          <w:bCs/>
        </w:rPr>
      </w:pPr>
    </w:p>
    <w:p w14:paraId="4D8C25B5" w14:textId="77777777" w:rsidR="00472B25" w:rsidRDefault="00472B25">
      <w:pPr>
        <w:jc w:val="both"/>
        <w:rPr>
          <w:rFonts w:ascii="Arial" w:hAnsi="Arial" w:cs="Arial"/>
          <w:b/>
          <w:bCs/>
        </w:rPr>
      </w:pPr>
    </w:p>
    <w:p w14:paraId="148F5F82" w14:textId="77777777" w:rsidR="00472B25" w:rsidRDefault="00472B25">
      <w:pPr>
        <w:jc w:val="both"/>
        <w:rPr>
          <w:rFonts w:ascii="Arial" w:hAnsi="Arial" w:cs="Arial"/>
          <w:b/>
          <w:bCs/>
        </w:rPr>
      </w:pPr>
    </w:p>
    <w:p w14:paraId="5B4FAE08"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1AD43E67" w14:textId="77777777" w:rsidR="00472B25" w:rsidRDefault="00472B25">
      <w:pPr>
        <w:jc w:val="both"/>
        <w:rPr>
          <w:rFonts w:ascii="Arial" w:hAnsi="Arial" w:cs="Arial"/>
          <w:b/>
          <w:bCs/>
        </w:rPr>
      </w:pPr>
    </w:p>
    <w:p w14:paraId="5B6AB28F" w14:textId="77777777" w:rsidR="00472B25" w:rsidRDefault="00472B25">
      <w:pPr>
        <w:jc w:val="both"/>
        <w:rPr>
          <w:rFonts w:ascii="Arial" w:hAnsi="Arial" w:cs="Arial"/>
          <w:b/>
          <w:bCs/>
        </w:rPr>
      </w:pPr>
    </w:p>
    <w:p w14:paraId="2750FA2F" w14:textId="77777777" w:rsidR="00472B25" w:rsidRDefault="00472B25">
      <w:pPr>
        <w:jc w:val="both"/>
        <w:rPr>
          <w:rFonts w:ascii="Arial" w:hAnsi="Arial" w:cs="Arial"/>
          <w:b/>
          <w:bCs/>
        </w:rPr>
      </w:pPr>
    </w:p>
    <w:p w14:paraId="689A9591" w14:textId="77777777" w:rsidR="00472B25" w:rsidRDefault="00472B25">
      <w:pPr>
        <w:jc w:val="both"/>
        <w:rPr>
          <w:rFonts w:ascii="Arial" w:hAnsi="Arial" w:cs="Arial"/>
          <w:b/>
          <w:bCs/>
        </w:rPr>
      </w:pPr>
    </w:p>
    <w:p w14:paraId="0D68DA3C" w14:textId="77777777" w:rsidR="00472B25" w:rsidRDefault="00472B25">
      <w:pPr>
        <w:jc w:val="both"/>
        <w:rPr>
          <w:rFonts w:ascii="Arial" w:hAnsi="Arial" w:cs="Arial"/>
          <w:bCs/>
        </w:rPr>
      </w:pPr>
    </w:p>
    <w:p w14:paraId="0A88DB42" w14:textId="77777777" w:rsidR="00472B25" w:rsidRDefault="00472B25">
      <w:pPr>
        <w:jc w:val="both"/>
        <w:rPr>
          <w:rFonts w:ascii="Arial" w:hAnsi="Arial" w:cs="Arial"/>
          <w:bCs/>
        </w:rPr>
      </w:pPr>
    </w:p>
    <w:p w14:paraId="3F5033F1"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02E56A8A"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3634D646"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2D3121D0" w14:textId="77777777" w:rsidTr="00D63EF7">
        <w:trPr>
          <w:gridAfter w:val="1"/>
          <w:wAfter w:w="10" w:type="dxa"/>
          <w:trHeight w:val="296"/>
        </w:trPr>
        <w:tc>
          <w:tcPr>
            <w:tcW w:w="8506" w:type="dxa"/>
            <w:gridSpan w:val="2"/>
            <w:shd w:val="clear" w:color="auto" w:fill="auto"/>
            <w:vAlign w:val="center"/>
          </w:tcPr>
          <w:p w14:paraId="240D005E"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21D3E4D3"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58FE41DA" w14:textId="77777777" w:rsidR="00472B25" w:rsidRDefault="00472B25">
            <w:pPr>
              <w:snapToGrid w:val="0"/>
              <w:jc w:val="center"/>
              <w:rPr>
                <w:rFonts w:ascii="Arial" w:hAnsi="Arial" w:cs="Arial"/>
                <w:b/>
                <w:bCs/>
              </w:rPr>
            </w:pPr>
          </w:p>
        </w:tc>
      </w:tr>
      <w:tr w:rsidR="00261FC1" w14:paraId="71B312B0"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0EAE554" w14:textId="77777777" w:rsidR="00261FC1" w:rsidRDefault="00261FC1">
            <w:pPr>
              <w:pStyle w:val="fcase1ertab"/>
              <w:snapToGrid w:val="0"/>
              <w:rPr>
                <w:rFonts w:ascii="Arial" w:hAnsi="Arial" w:cs="Arial"/>
                <w:b/>
                <w:bCs/>
              </w:rPr>
            </w:pPr>
          </w:p>
          <w:p w14:paraId="5E6CAD44"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17D8F">
              <w:fldChar w:fldCharType="separate"/>
            </w:r>
            <w:r>
              <w:fldChar w:fldCharType="end"/>
            </w:r>
            <w:r>
              <w:rPr>
                <w:rFonts w:ascii="Arial" w:hAnsi="Arial" w:cs="Arial"/>
                <w:bCs/>
              </w:rPr>
              <w:t xml:space="preserve"> </w:t>
            </w:r>
            <w:r>
              <w:rPr>
                <w:rFonts w:ascii="Arial" w:hAnsi="Arial" w:cs="Arial"/>
              </w:rPr>
              <w:t>Entreprise adaptée</w:t>
            </w:r>
          </w:p>
          <w:p w14:paraId="0A3FFD2C"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3E030F0"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AC24A9E" w14:textId="77777777" w:rsidR="00261FC1" w:rsidRDefault="00261FC1">
            <w:pPr>
              <w:snapToGrid w:val="0"/>
              <w:ind w:left="170" w:right="170"/>
              <w:jc w:val="both"/>
              <w:rPr>
                <w:rFonts w:ascii="Arial" w:hAnsi="Arial" w:cs="Arial"/>
                <w:sz w:val="16"/>
                <w:szCs w:val="16"/>
              </w:rPr>
            </w:pPr>
          </w:p>
          <w:p w14:paraId="6AB56AA9"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CC9B860" w14:textId="77777777" w:rsidR="00261FC1" w:rsidRDefault="00261FC1">
            <w:pPr>
              <w:snapToGrid w:val="0"/>
              <w:jc w:val="both"/>
              <w:rPr>
                <w:rFonts w:ascii="Arial" w:hAnsi="Arial" w:cs="Arial"/>
                <w:b/>
                <w:bCs/>
              </w:rPr>
            </w:pPr>
          </w:p>
        </w:tc>
      </w:tr>
      <w:tr w:rsidR="00261FC1" w14:paraId="1772FA1D"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DE0E5A4" w14:textId="77777777" w:rsidR="00261FC1" w:rsidRDefault="00261FC1">
            <w:pPr>
              <w:pStyle w:val="fcase1ertab"/>
              <w:snapToGrid w:val="0"/>
              <w:rPr>
                <w:rFonts w:ascii="Arial" w:hAnsi="Arial" w:cs="Arial"/>
                <w:b/>
                <w:bCs/>
              </w:rPr>
            </w:pPr>
          </w:p>
          <w:p w14:paraId="37D6C096"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17D8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4A705A5"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6906BE6" w14:textId="77777777" w:rsidR="00261FC1" w:rsidRDefault="00261FC1">
            <w:pPr>
              <w:snapToGrid w:val="0"/>
              <w:ind w:left="170" w:right="170"/>
              <w:jc w:val="both"/>
              <w:rPr>
                <w:rFonts w:ascii="Arial" w:hAnsi="Arial" w:cs="Arial"/>
                <w:b/>
                <w:bCs/>
                <w:sz w:val="16"/>
                <w:szCs w:val="16"/>
              </w:rPr>
            </w:pPr>
          </w:p>
          <w:p w14:paraId="7D88320A"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6CF4A184"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FE536C4" w14:textId="77777777" w:rsidR="00261FC1" w:rsidRDefault="00261FC1">
            <w:pPr>
              <w:snapToGrid w:val="0"/>
              <w:jc w:val="both"/>
              <w:rPr>
                <w:rFonts w:ascii="Arial" w:hAnsi="Arial" w:cs="Arial"/>
                <w:b/>
                <w:bCs/>
              </w:rPr>
            </w:pPr>
          </w:p>
        </w:tc>
      </w:tr>
      <w:tr w:rsidR="00261FC1" w14:paraId="561F72C6"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0F1D638" w14:textId="77777777" w:rsidR="00261FC1" w:rsidRDefault="00261FC1" w:rsidP="00224E9C">
            <w:pPr>
              <w:pStyle w:val="fcase1ertab"/>
              <w:snapToGrid w:val="0"/>
              <w:rPr>
                <w:rFonts w:ascii="Arial" w:hAnsi="Arial" w:cs="Arial"/>
                <w:b/>
                <w:bCs/>
                <w:sz w:val="18"/>
                <w:szCs w:val="18"/>
              </w:rPr>
            </w:pPr>
          </w:p>
          <w:p w14:paraId="48B3F836"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17D8F">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B460F9A"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09D15493" w14:textId="77777777" w:rsidR="00261FC1" w:rsidRDefault="00261FC1" w:rsidP="00224E9C">
            <w:pPr>
              <w:snapToGrid w:val="0"/>
              <w:ind w:left="170" w:right="170"/>
              <w:jc w:val="both"/>
              <w:rPr>
                <w:rFonts w:ascii="Arial" w:hAnsi="Arial" w:cs="Arial"/>
                <w:b/>
                <w:bCs/>
                <w:sz w:val="16"/>
                <w:szCs w:val="16"/>
              </w:rPr>
            </w:pPr>
          </w:p>
          <w:p w14:paraId="3EA645C6" w14:textId="77777777" w:rsidR="00261FC1" w:rsidRDefault="00261FC1" w:rsidP="00224E9C">
            <w:pPr>
              <w:snapToGrid w:val="0"/>
              <w:ind w:left="170" w:right="170"/>
              <w:jc w:val="both"/>
              <w:rPr>
                <w:rFonts w:ascii="Arial" w:hAnsi="Arial" w:cs="Arial"/>
                <w:b/>
                <w:bCs/>
                <w:sz w:val="16"/>
                <w:szCs w:val="16"/>
              </w:rPr>
            </w:pPr>
          </w:p>
          <w:p w14:paraId="0BCF8384" w14:textId="77777777" w:rsidR="00261FC1" w:rsidRDefault="00261FC1" w:rsidP="00224E9C">
            <w:pPr>
              <w:snapToGrid w:val="0"/>
              <w:ind w:left="170" w:right="170"/>
              <w:jc w:val="both"/>
              <w:rPr>
                <w:rFonts w:ascii="Arial" w:hAnsi="Arial" w:cs="Arial"/>
                <w:b/>
                <w:bCs/>
                <w:sz w:val="16"/>
                <w:szCs w:val="16"/>
              </w:rPr>
            </w:pPr>
          </w:p>
          <w:p w14:paraId="32F5167A" w14:textId="77777777" w:rsidR="00261FC1" w:rsidRDefault="00261FC1" w:rsidP="00224E9C">
            <w:pPr>
              <w:snapToGrid w:val="0"/>
              <w:ind w:left="170" w:right="170"/>
              <w:jc w:val="both"/>
              <w:rPr>
                <w:rFonts w:ascii="Arial" w:hAnsi="Arial" w:cs="Arial"/>
                <w:b/>
                <w:bCs/>
                <w:sz w:val="16"/>
                <w:szCs w:val="16"/>
              </w:rPr>
            </w:pPr>
          </w:p>
          <w:p w14:paraId="7F6C10A5"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6FC79156" w14:textId="77777777" w:rsidR="00261FC1" w:rsidRDefault="00261FC1" w:rsidP="00224E9C">
            <w:pPr>
              <w:snapToGrid w:val="0"/>
              <w:jc w:val="both"/>
              <w:rPr>
                <w:rFonts w:ascii="Arial" w:hAnsi="Arial" w:cs="Arial"/>
                <w:b/>
                <w:bCs/>
              </w:rPr>
            </w:pPr>
          </w:p>
        </w:tc>
      </w:tr>
      <w:tr w:rsidR="00261FC1" w14:paraId="71DAC85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F82EA61" w14:textId="77777777" w:rsidR="00261FC1" w:rsidRDefault="00261FC1">
            <w:pPr>
              <w:pStyle w:val="fcase1ertab"/>
              <w:snapToGrid w:val="0"/>
              <w:rPr>
                <w:rFonts w:ascii="Arial" w:hAnsi="Arial" w:cs="Arial"/>
                <w:b/>
                <w:bCs/>
                <w:sz w:val="18"/>
                <w:szCs w:val="18"/>
              </w:rPr>
            </w:pPr>
          </w:p>
          <w:p w14:paraId="2C66338D"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17D8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67D4776B"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CF643D9" w14:textId="77777777" w:rsidR="00261FC1" w:rsidRDefault="00261FC1">
            <w:pPr>
              <w:snapToGrid w:val="0"/>
              <w:ind w:left="170" w:right="170"/>
              <w:jc w:val="both"/>
              <w:rPr>
                <w:rFonts w:ascii="Arial" w:hAnsi="Arial" w:cs="Arial"/>
                <w:b/>
                <w:bCs/>
                <w:sz w:val="16"/>
                <w:szCs w:val="16"/>
              </w:rPr>
            </w:pPr>
          </w:p>
          <w:p w14:paraId="6E95BEF6" w14:textId="77777777" w:rsidR="00261FC1" w:rsidRDefault="00261FC1">
            <w:pPr>
              <w:snapToGrid w:val="0"/>
              <w:ind w:left="170" w:right="170"/>
              <w:jc w:val="both"/>
              <w:rPr>
                <w:rFonts w:ascii="Arial" w:hAnsi="Arial" w:cs="Arial"/>
                <w:b/>
                <w:bCs/>
                <w:sz w:val="16"/>
                <w:szCs w:val="16"/>
              </w:rPr>
            </w:pPr>
          </w:p>
          <w:p w14:paraId="01CBC920" w14:textId="77777777" w:rsidR="00261FC1" w:rsidRDefault="00261FC1">
            <w:pPr>
              <w:snapToGrid w:val="0"/>
              <w:ind w:left="170" w:right="170"/>
              <w:jc w:val="both"/>
              <w:rPr>
                <w:rFonts w:ascii="Arial" w:hAnsi="Arial" w:cs="Arial"/>
                <w:b/>
                <w:bCs/>
                <w:sz w:val="16"/>
                <w:szCs w:val="16"/>
              </w:rPr>
            </w:pPr>
          </w:p>
          <w:p w14:paraId="01EF7784" w14:textId="77777777" w:rsidR="00261FC1" w:rsidRDefault="00261FC1">
            <w:pPr>
              <w:snapToGrid w:val="0"/>
              <w:ind w:left="170" w:right="170"/>
              <w:jc w:val="both"/>
              <w:rPr>
                <w:rFonts w:ascii="Arial" w:hAnsi="Arial" w:cs="Arial"/>
                <w:b/>
                <w:bCs/>
                <w:sz w:val="16"/>
                <w:szCs w:val="16"/>
              </w:rPr>
            </w:pPr>
          </w:p>
          <w:p w14:paraId="5AC8C0D8"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29B10A7" w14:textId="77777777" w:rsidR="00261FC1" w:rsidRDefault="00261FC1">
            <w:pPr>
              <w:snapToGrid w:val="0"/>
              <w:jc w:val="both"/>
              <w:rPr>
                <w:rFonts w:ascii="Arial" w:hAnsi="Arial" w:cs="Arial"/>
                <w:b/>
                <w:bCs/>
              </w:rPr>
            </w:pPr>
          </w:p>
        </w:tc>
      </w:tr>
      <w:tr w:rsidR="00E83C20" w14:paraId="5CE9530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14453C5" w14:textId="77777777" w:rsidR="00E83C20" w:rsidRDefault="00E83C20" w:rsidP="00D4627D">
            <w:pPr>
              <w:pStyle w:val="fcase1ertab"/>
              <w:snapToGrid w:val="0"/>
              <w:rPr>
                <w:rFonts w:ascii="Arial" w:hAnsi="Arial" w:cs="Arial"/>
                <w:b/>
                <w:bCs/>
                <w:sz w:val="18"/>
                <w:szCs w:val="18"/>
              </w:rPr>
            </w:pPr>
          </w:p>
          <w:p w14:paraId="654EA62C"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117D8F">
              <w:rPr>
                <w:rFonts w:ascii="Arial" w:hAnsi="Arial" w:cs="Arial"/>
              </w:rPr>
            </w:r>
            <w:r w:rsidR="00117D8F">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1549DEB2"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DF11E0B" w14:textId="77777777" w:rsidR="00E83C20" w:rsidRDefault="00E83C20" w:rsidP="00D4627D">
            <w:pPr>
              <w:snapToGrid w:val="0"/>
              <w:ind w:left="170" w:right="170"/>
              <w:jc w:val="both"/>
              <w:rPr>
                <w:rFonts w:ascii="Arial" w:hAnsi="Arial" w:cs="Arial"/>
                <w:b/>
                <w:bCs/>
                <w:sz w:val="16"/>
                <w:szCs w:val="16"/>
              </w:rPr>
            </w:pPr>
          </w:p>
          <w:p w14:paraId="361A5B7F"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2C34E643" w14:textId="77777777" w:rsidR="00E83C20" w:rsidRDefault="00E83C20" w:rsidP="00D4627D">
            <w:pPr>
              <w:snapToGrid w:val="0"/>
              <w:ind w:left="170" w:right="170"/>
              <w:jc w:val="both"/>
              <w:rPr>
                <w:rFonts w:ascii="Arial" w:hAnsi="Arial" w:cs="Arial"/>
                <w:b/>
                <w:bCs/>
                <w:sz w:val="16"/>
                <w:szCs w:val="16"/>
              </w:rPr>
            </w:pPr>
          </w:p>
          <w:p w14:paraId="04726AFD" w14:textId="77777777" w:rsidR="00E83C20" w:rsidRDefault="00E83C20" w:rsidP="00D4627D">
            <w:pPr>
              <w:snapToGrid w:val="0"/>
              <w:ind w:left="170" w:right="170"/>
              <w:jc w:val="both"/>
              <w:rPr>
                <w:rFonts w:ascii="Arial" w:hAnsi="Arial" w:cs="Arial"/>
                <w:b/>
                <w:bCs/>
                <w:sz w:val="16"/>
                <w:szCs w:val="16"/>
              </w:rPr>
            </w:pPr>
          </w:p>
          <w:p w14:paraId="347F2CCD"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DE6737E" w14:textId="77777777" w:rsidR="00E83C20" w:rsidRDefault="00E83C20" w:rsidP="00D4627D">
            <w:pPr>
              <w:snapToGrid w:val="0"/>
              <w:jc w:val="both"/>
              <w:rPr>
                <w:rFonts w:ascii="Arial" w:hAnsi="Arial" w:cs="Arial"/>
                <w:b/>
                <w:bCs/>
              </w:rPr>
            </w:pPr>
          </w:p>
        </w:tc>
      </w:tr>
    </w:tbl>
    <w:p w14:paraId="7E2344D3" w14:textId="77777777" w:rsidR="00261FC1" w:rsidRDefault="00261FC1" w:rsidP="00D21AD8">
      <w:pPr>
        <w:tabs>
          <w:tab w:val="left" w:pos="-142"/>
          <w:tab w:val="left" w:pos="4111"/>
        </w:tabs>
        <w:rPr>
          <w:rFonts w:ascii="Arial" w:hAnsi="Arial" w:cs="Arial"/>
          <w:b/>
          <w:bCs/>
          <w:sz w:val="22"/>
          <w:szCs w:val="22"/>
        </w:rPr>
      </w:pPr>
    </w:p>
    <w:p w14:paraId="2A145A93"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7B4A44D" w14:textId="77777777" w:rsidTr="005C765E">
        <w:tc>
          <w:tcPr>
            <w:tcW w:w="10344" w:type="dxa"/>
            <w:shd w:val="clear" w:color="auto" w:fill="66CCFF"/>
          </w:tcPr>
          <w:p w14:paraId="69E3800F"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48100A8B" w14:textId="77777777" w:rsidR="00D21AD8" w:rsidRDefault="00D21AD8" w:rsidP="00D21AD8">
      <w:pPr>
        <w:tabs>
          <w:tab w:val="left" w:pos="-142"/>
          <w:tab w:val="left" w:pos="4111"/>
        </w:tabs>
        <w:rPr>
          <w:rFonts w:ascii="Arial" w:hAnsi="Arial" w:cs="Arial"/>
          <w:b/>
          <w:bCs/>
          <w:sz w:val="22"/>
          <w:szCs w:val="22"/>
        </w:rPr>
      </w:pPr>
    </w:p>
    <w:p w14:paraId="2A7157E8"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594617D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0DE55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D24A1C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15E7741" w14:textId="77777777" w:rsidR="002611DA" w:rsidRDefault="002611DA">
      <w:pPr>
        <w:suppressAutoHyphens w:val="0"/>
        <w:rPr>
          <w:rFonts w:ascii="Arial" w:hAnsi="Arial" w:cs="Arial"/>
        </w:rPr>
      </w:pPr>
      <w:r>
        <w:rPr>
          <w:rFonts w:ascii="Arial" w:hAnsi="Arial" w:cs="Arial"/>
        </w:rPr>
        <w:br w:type="page"/>
      </w:r>
    </w:p>
    <w:p w14:paraId="6011C20B"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E81D7E5" w14:textId="77777777" w:rsidTr="00261FC1">
        <w:tc>
          <w:tcPr>
            <w:tcW w:w="10331" w:type="dxa"/>
            <w:shd w:val="clear" w:color="auto" w:fill="66CCFF"/>
          </w:tcPr>
          <w:p w14:paraId="244DFA23"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36445B76"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7758D96"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73C5BDE2"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41273D4"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2F22EB5"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FF6B36A" w14:textId="77777777" w:rsidR="00C56C9E" w:rsidRDefault="00C56C9E">
      <w:pPr>
        <w:pStyle w:val="En-tte"/>
        <w:tabs>
          <w:tab w:val="clear" w:pos="4536"/>
          <w:tab w:val="clear" w:pos="9072"/>
          <w:tab w:val="left" w:pos="0"/>
          <w:tab w:val="left" w:pos="2160"/>
        </w:tabs>
        <w:rPr>
          <w:rFonts w:ascii="Arial" w:hAnsi="Arial" w:cs="Arial"/>
          <w:b/>
          <w:bCs/>
        </w:rPr>
      </w:pPr>
    </w:p>
    <w:p w14:paraId="264DC54C"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1096BBA5"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333BC2C"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1A963EA"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A6AB99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4B5F78F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8B0016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E996006"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2C683FA"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44C1FD2B" w14:textId="77777777" w:rsidR="00472B25" w:rsidRDefault="00472B25">
            <w:pPr>
              <w:tabs>
                <w:tab w:val="left" w:pos="864"/>
              </w:tabs>
              <w:snapToGrid w:val="0"/>
              <w:spacing w:before="120" w:after="120"/>
              <w:rPr>
                <w:rFonts w:ascii="Arial" w:hAnsi="Arial" w:cs="Arial"/>
                <w:sz w:val="16"/>
                <w:szCs w:val="16"/>
              </w:rPr>
            </w:pPr>
          </w:p>
          <w:p w14:paraId="611A22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298445A"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6831A6B" w14:textId="77777777" w:rsidR="00472B25" w:rsidRDefault="00472B25">
            <w:pPr>
              <w:tabs>
                <w:tab w:val="left" w:pos="864"/>
              </w:tabs>
              <w:snapToGrid w:val="0"/>
              <w:spacing w:before="120" w:after="120"/>
              <w:jc w:val="right"/>
              <w:rPr>
                <w:rFonts w:ascii="Arial" w:hAnsi="Arial" w:cs="Arial"/>
                <w:sz w:val="16"/>
                <w:szCs w:val="16"/>
              </w:rPr>
            </w:pPr>
          </w:p>
        </w:tc>
      </w:tr>
      <w:tr w:rsidR="00472B25" w14:paraId="1E9CC6C4" w14:textId="77777777">
        <w:trPr>
          <w:trHeight w:val="737"/>
        </w:trPr>
        <w:tc>
          <w:tcPr>
            <w:tcW w:w="2566" w:type="dxa"/>
            <w:tcBorders>
              <w:left w:val="single" w:sz="8" w:space="0" w:color="000000"/>
              <w:bottom w:val="single" w:sz="8" w:space="0" w:color="000000"/>
            </w:tcBorders>
            <w:shd w:val="clear" w:color="auto" w:fill="auto"/>
          </w:tcPr>
          <w:p w14:paraId="6D05A842"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D14E344" w14:textId="77777777" w:rsidR="00472B25" w:rsidRDefault="00472B25">
            <w:pPr>
              <w:tabs>
                <w:tab w:val="left" w:pos="864"/>
              </w:tabs>
              <w:snapToGrid w:val="0"/>
              <w:spacing w:before="120" w:after="120"/>
              <w:rPr>
                <w:rFonts w:ascii="Arial" w:hAnsi="Arial" w:cs="Arial"/>
                <w:sz w:val="16"/>
                <w:szCs w:val="16"/>
              </w:rPr>
            </w:pPr>
          </w:p>
          <w:p w14:paraId="755F61C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736BA00" w14:textId="77777777" w:rsidR="00472B25" w:rsidRDefault="00472B25">
            <w:pPr>
              <w:tabs>
                <w:tab w:val="left" w:pos="864"/>
              </w:tabs>
              <w:snapToGrid w:val="0"/>
              <w:spacing w:before="120" w:after="120"/>
              <w:jc w:val="right"/>
              <w:rPr>
                <w:rFonts w:ascii="Arial" w:hAnsi="Arial" w:cs="Arial"/>
                <w:sz w:val="16"/>
                <w:szCs w:val="16"/>
              </w:rPr>
            </w:pPr>
          </w:p>
          <w:p w14:paraId="398A808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1714516" w14:textId="77777777" w:rsidR="00472B25" w:rsidRDefault="00472B25">
            <w:pPr>
              <w:tabs>
                <w:tab w:val="left" w:pos="864"/>
              </w:tabs>
              <w:snapToGrid w:val="0"/>
              <w:spacing w:before="120" w:after="120"/>
              <w:jc w:val="right"/>
              <w:rPr>
                <w:rFonts w:ascii="Arial" w:hAnsi="Arial" w:cs="Arial"/>
                <w:sz w:val="16"/>
                <w:szCs w:val="16"/>
              </w:rPr>
            </w:pPr>
          </w:p>
          <w:p w14:paraId="41741D81"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F820C10" w14:textId="77777777" w:rsidR="00472B25" w:rsidRDefault="00472B25">
      <w:pPr>
        <w:tabs>
          <w:tab w:val="left" w:pos="864"/>
        </w:tabs>
        <w:jc w:val="both"/>
        <w:rPr>
          <w:rFonts w:ascii="Arial" w:hAnsi="Arial" w:cs="Arial"/>
        </w:rPr>
      </w:pPr>
    </w:p>
    <w:p w14:paraId="3B15D13A" w14:textId="77777777" w:rsidR="00E657EE" w:rsidRDefault="00E657EE">
      <w:pPr>
        <w:tabs>
          <w:tab w:val="left" w:pos="864"/>
        </w:tabs>
        <w:jc w:val="both"/>
        <w:rPr>
          <w:rFonts w:ascii="Arial" w:hAnsi="Arial" w:cs="Arial"/>
        </w:rPr>
      </w:pPr>
    </w:p>
    <w:p w14:paraId="4F086B05"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10FE8D90"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108992A0"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117D8F">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117D8F">
        <w:fldChar w:fldCharType="separate"/>
      </w:r>
      <w:r>
        <w:fldChar w:fldCharType="end"/>
      </w:r>
      <w:r>
        <w:t xml:space="preserve">  </w:t>
      </w:r>
    </w:p>
    <w:p w14:paraId="08CAB847"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640C3F74"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B2FF370" w14:textId="77777777" w:rsidTr="00224E9C">
        <w:tc>
          <w:tcPr>
            <w:tcW w:w="10331" w:type="dxa"/>
            <w:shd w:val="clear" w:color="auto" w:fill="66CCFF"/>
          </w:tcPr>
          <w:p w14:paraId="44EB1FCE"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499ABBBF"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02160BB"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2B88D7AD"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C6D759"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6404075"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9F59B26"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E4DE80E" w14:textId="77777777" w:rsidR="00614607" w:rsidRDefault="00614607">
      <w:pPr>
        <w:pStyle w:val="En-tte"/>
        <w:tabs>
          <w:tab w:val="clear" w:pos="4536"/>
          <w:tab w:val="clear" w:pos="9072"/>
          <w:tab w:val="left" w:pos="864"/>
        </w:tabs>
        <w:rPr>
          <w:rFonts w:ascii="Arial" w:hAnsi="Arial" w:cs="Arial"/>
        </w:rPr>
      </w:pPr>
    </w:p>
    <w:p w14:paraId="6DCC469C"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D6B510D" w14:textId="77777777">
        <w:tc>
          <w:tcPr>
            <w:tcW w:w="10331" w:type="dxa"/>
            <w:shd w:val="clear" w:color="auto" w:fill="66CCFF"/>
          </w:tcPr>
          <w:p w14:paraId="50BDD398"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3911299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6275D687" w14:textId="77777777" w:rsidR="00472B25" w:rsidRDefault="00472B25">
      <w:pPr>
        <w:tabs>
          <w:tab w:val="left" w:pos="576"/>
        </w:tabs>
        <w:rPr>
          <w:rFonts w:ascii="Arial" w:hAnsi="Arial" w:cs="Arial"/>
          <w:iCs/>
        </w:rPr>
      </w:pPr>
    </w:p>
    <w:p w14:paraId="5DB3F439"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5BAD2039"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1BBA0BAB" w14:textId="77777777" w:rsidR="00472B25" w:rsidRDefault="00472B25">
      <w:pPr>
        <w:pStyle w:val="En-tte"/>
        <w:tabs>
          <w:tab w:val="clear" w:pos="4536"/>
          <w:tab w:val="clear" w:pos="9072"/>
          <w:tab w:val="left" w:pos="864"/>
        </w:tabs>
        <w:rPr>
          <w:rFonts w:ascii="Arial" w:hAnsi="Arial" w:cs="Arial"/>
        </w:rPr>
      </w:pPr>
    </w:p>
    <w:p w14:paraId="4B5E543F" w14:textId="77777777" w:rsidR="006A5F71" w:rsidRDefault="006A5F71">
      <w:pPr>
        <w:pStyle w:val="En-tte"/>
        <w:tabs>
          <w:tab w:val="clear" w:pos="4536"/>
          <w:tab w:val="clear" w:pos="9072"/>
          <w:tab w:val="left" w:pos="864"/>
        </w:tabs>
        <w:rPr>
          <w:rFonts w:ascii="Arial" w:hAnsi="Arial" w:cs="Arial"/>
        </w:rPr>
      </w:pPr>
    </w:p>
    <w:p w14:paraId="7CD2C668" w14:textId="77777777" w:rsidR="002611DA" w:rsidRDefault="002611DA">
      <w:pPr>
        <w:suppressAutoHyphens w:val="0"/>
        <w:rPr>
          <w:rFonts w:ascii="Arial" w:hAnsi="Arial" w:cs="Arial"/>
        </w:rPr>
      </w:pPr>
      <w:r>
        <w:rPr>
          <w:rFonts w:ascii="Arial" w:hAnsi="Arial" w:cs="Arial"/>
        </w:rPr>
        <w:br w:type="page"/>
      </w:r>
    </w:p>
    <w:p w14:paraId="3D127599"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506AE99" w14:textId="77777777">
        <w:tc>
          <w:tcPr>
            <w:tcW w:w="10331" w:type="dxa"/>
            <w:shd w:val="clear" w:color="auto" w:fill="66CCFF"/>
          </w:tcPr>
          <w:p w14:paraId="08364521"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0C64F27C" w14:textId="77777777" w:rsidR="00472B25" w:rsidRDefault="00472B25">
      <w:pPr>
        <w:tabs>
          <w:tab w:val="left" w:pos="426"/>
        </w:tabs>
        <w:jc w:val="both"/>
        <w:rPr>
          <w:rFonts w:ascii="Arial" w:hAnsi="Arial" w:cs="Arial"/>
          <w:spacing w:val="-10"/>
        </w:rPr>
      </w:pPr>
    </w:p>
    <w:p w14:paraId="17B73CCA" w14:textId="77777777" w:rsidR="00472B25" w:rsidRDefault="00472B25">
      <w:pPr>
        <w:tabs>
          <w:tab w:val="left" w:pos="426"/>
        </w:tabs>
        <w:jc w:val="both"/>
        <w:rPr>
          <w:rFonts w:ascii="Arial" w:hAnsi="Arial" w:cs="Arial"/>
          <w:spacing w:val="-10"/>
        </w:rPr>
      </w:pPr>
    </w:p>
    <w:p w14:paraId="6BA3DEA2"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8A0D11C" w14:textId="77777777" w:rsidR="00472B25" w:rsidRDefault="00472B25">
      <w:pPr>
        <w:tabs>
          <w:tab w:val="left" w:pos="426"/>
        </w:tabs>
        <w:jc w:val="both"/>
        <w:rPr>
          <w:rFonts w:ascii="Arial" w:hAnsi="Arial" w:cs="Arial"/>
          <w:spacing w:val="-10"/>
        </w:rPr>
      </w:pPr>
    </w:p>
    <w:p w14:paraId="1C82D426" w14:textId="77777777" w:rsidR="0013398C" w:rsidRDefault="0013398C">
      <w:pPr>
        <w:tabs>
          <w:tab w:val="left" w:pos="426"/>
        </w:tabs>
        <w:jc w:val="both"/>
        <w:rPr>
          <w:rFonts w:ascii="Arial" w:hAnsi="Arial" w:cs="Arial"/>
          <w:spacing w:val="-10"/>
        </w:rPr>
      </w:pPr>
    </w:p>
    <w:p w14:paraId="62117963" w14:textId="77777777" w:rsidR="00472B25" w:rsidRDefault="00472B25">
      <w:pPr>
        <w:tabs>
          <w:tab w:val="left" w:pos="426"/>
        </w:tabs>
        <w:jc w:val="both"/>
        <w:rPr>
          <w:rFonts w:ascii="Arial" w:hAnsi="Arial" w:cs="Arial"/>
          <w:spacing w:val="-10"/>
        </w:rPr>
      </w:pPr>
    </w:p>
    <w:p w14:paraId="536AC506" w14:textId="77777777" w:rsidR="00472B25" w:rsidRDefault="00472B25">
      <w:pPr>
        <w:tabs>
          <w:tab w:val="left" w:pos="426"/>
        </w:tabs>
        <w:jc w:val="both"/>
        <w:rPr>
          <w:rFonts w:ascii="Arial" w:hAnsi="Arial" w:cs="Arial"/>
          <w:spacing w:val="-10"/>
        </w:rPr>
      </w:pPr>
    </w:p>
    <w:p w14:paraId="42154CE6"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633E59A" w14:textId="77777777" w:rsidR="00472B25" w:rsidRPr="0013398C" w:rsidRDefault="00472B25">
      <w:pPr>
        <w:tabs>
          <w:tab w:val="left" w:pos="426"/>
        </w:tabs>
        <w:jc w:val="both"/>
        <w:rPr>
          <w:rFonts w:ascii="Arial" w:hAnsi="Arial" w:cs="Arial"/>
          <w:spacing w:val="-10"/>
          <w:sz w:val="22"/>
          <w:szCs w:val="22"/>
        </w:rPr>
      </w:pPr>
    </w:p>
    <w:p w14:paraId="4FFC1AD0" w14:textId="77777777" w:rsidR="00472B25" w:rsidRDefault="00472B25">
      <w:pPr>
        <w:tabs>
          <w:tab w:val="left" w:pos="576"/>
        </w:tabs>
        <w:rPr>
          <w:rFonts w:ascii="Arial" w:hAnsi="Arial" w:cs="Arial"/>
        </w:rPr>
      </w:pPr>
    </w:p>
    <w:p w14:paraId="159D7D8C" w14:textId="77777777" w:rsidR="00472B25" w:rsidRDefault="00472B25">
      <w:pPr>
        <w:jc w:val="both"/>
        <w:rPr>
          <w:rFonts w:ascii="Arial" w:hAnsi="Arial" w:cs="Arial"/>
        </w:rPr>
      </w:pPr>
    </w:p>
    <w:p w14:paraId="55E6317C" w14:textId="77777777" w:rsidR="00B80B6A" w:rsidRDefault="00B80B6A">
      <w:pPr>
        <w:jc w:val="both"/>
        <w:rPr>
          <w:rFonts w:ascii="Arial" w:hAnsi="Arial" w:cs="Arial"/>
        </w:rPr>
      </w:pPr>
    </w:p>
    <w:p w14:paraId="7B0542C7" w14:textId="77777777" w:rsidR="00B80B6A" w:rsidRDefault="00B80B6A">
      <w:pPr>
        <w:jc w:val="both"/>
        <w:rPr>
          <w:rFonts w:ascii="Arial" w:hAnsi="Arial" w:cs="Arial"/>
        </w:rPr>
      </w:pPr>
    </w:p>
    <w:p w14:paraId="13DFB93E" w14:textId="77777777" w:rsidR="00B80B6A" w:rsidRDefault="00B80B6A">
      <w:pPr>
        <w:jc w:val="both"/>
        <w:rPr>
          <w:rFonts w:ascii="Arial" w:hAnsi="Arial" w:cs="Arial"/>
        </w:rPr>
      </w:pPr>
    </w:p>
    <w:p w14:paraId="08D23733" w14:textId="77777777" w:rsidR="00B80B6A" w:rsidRDefault="00B80B6A">
      <w:pPr>
        <w:jc w:val="both"/>
        <w:rPr>
          <w:rFonts w:ascii="Arial" w:hAnsi="Arial" w:cs="Arial"/>
        </w:rPr>
      </w:pPr>
    </w:p>
    <w:p w14:paraId="039C516F" w14:textId="77777777" w:rsidR="00B80B6A" w:rsidRDefault="00B80B6A">
      <w:pPr>
        <w:jc w:val="both"/>
        <w:rPr>
          <w:rFonts w:ascii="Arial" w:hAnsi="Arial" w:cs="Arial"/>
        </w:rPr>
      </w:pPr>
    </w:p>
    <w:p w14:paraId="1EECC1C1" w14:textId="77777777" w:rsidR="00B80B6A" w:rsidRDefault="00B80B6A">
      <w:pPr>
        <w:jc w:val="both"/>
        <w:rPr>
          <w:rFonts w:ascii="Arial" w:hAnsi="Arial" w:cs="Arial"/>
        </w:rPr>
      </w:pPr>
    </w:p>
    <w:p w14:paraId="7BD1C5F4" w14:textId="77777777" w:rsidR="00B80B6A" w:rsidRDefault="00B80B6A">
      <w:pPr>
        <w:jc w:val="both"/>
        <w:rPr>
          <w:rFonts w:ascii="Arial" w:hAnsi="Arial" w:cs="Arial"/>
        </w:rPr>
      </w:pPr>
    </w:p>
    <w:p w14:paraId="39A40E5D" w14:textId="77777777" w:rsidR="00B80B6A" w:rsidRDefault="00B80B6A">
      <w:pPr>
        <w:jc w:val="both"/>
        <w:rPr>
          <w:rFonts w:ascii="Arial" w:hAnsi="Arial" w:cs="Arial"/>
        </w:rPr>
      </w:pPr>
    </w:p>
    <w:p w14:paraId="65C7CED7" w14:textId="77777777" w:rsidR="00B80B6A" w:rsidRDefault="00B80B6A">
      <w:pPr>
        <w:jc w:val="both"/>
        <w:rPr>
          <w:rFonts w:ascii="Arial" w:hAnsi="Arial" w:cs="Arial"/>
        </w:rPr>
      </w:pPr>
    </w:p>
    <w:p w14:paraId="3D56EBC4" w14:textId="77777777" w:rsidR="00B80B6A" w:rsidRDefault="00B80B6A">
      <w:pPr>
        <w:jc w:val="both"/>
        <w:rPr>
          <w:rFonts w:ascii="Arial" w:hAnsi="Arial" w:cs="Arial"/>
        </w:rPr>
      </w:pPr>
    </w:p>
    <w:p w14:paraId="4A9F99FD" w14:textId="77777777" w:rsidR="00B80B6A" w:rsidRDefault="00B80B6A">
      <w:pPr>
        <w:jc w:val="both"/>
        <w:rPr>
          <w:rFonts w:ascii="Arial" w:hAnsi="Arial" w:cs="Arial"/>
        </w:rPr>
      </w:pPr>
    </w:p>
    <w:p w14:paraId="67E36C4E" w14:textId="77777777" w:rsidR="00B80B6A" w:rsidRDefault="00B80B6A">
      <w:pPr>
        <w:jc w:val="both"/>
        <w:rPr>
          <w:rFonts w:ascii="Arial" w:hAnsi="Arial" w:cs="Arial"/>
        </w:rPr>
      </w:pPr>
    </w:p>
    <w:p w14:paraId="1ABECDAC" w14:textId="77777777" w:rsidR="00B80B6A" w:rsidRDefault="00B80B6A">
      <w:pPr>
        <w:jc w:val="both"/>
        <w:rPr>
          <w:rFonts w:ascii="Arial" w:hAnsi="Arial" w:cs="Arial"/>
        </w:rPr>
      </w:pPr>
    </w:p>
    <w:p w14:paraId="24E4F117" w14:textId="77777777" w:rsidR="00B80B6A" w:rsidRDefault="00B80B6A">
      <w:pPr>
        <w:jc w:val="both"/>
        <w:rPr>
          <w:rFonts w:ascii="Arial" w:hAnsi="Arial" w:cs="Arial"/>
        </w:rPr>
      </w:pPr>
    </w:p>
    <w:p w14:paraId="7E01BC45" w14:textId="77777777" w:rsidR="00B80B6A" w:rsidRDefault="00B80B6A">
      <w:pPr>
        <w:jc w:val="both"/>
        <w:rPr>
          <w:rFonts w:ascii="Arial" w:hAnsi="Arial" w:cs="Arial"/>
        </w:rPr>
      </w:pPr>
    </w:p>
    <w:p w14:paraId="23A096C2" w14:textId="77777777" w:rsidR="00B80B6A" w:rsidRDefault="00B80B6A">
      <w:pPr>
        <w:jc w:val="both"/>
        <w:rPr>
          <w:rFonts w:ascii="Arial" w:hAnsi="Arial" w:cs="Arial"/>
        </w:rPr>
      </w:pPr>
    </w:p>
    <w:p w14:paraId="62C45555" w14:textId="77777777" w:rsidR="00B80B6A" w:rsidRDefault="00B80B6A">
      <w:pPr>
        <w:jc w:val="both"/>
        <w:rPr>
          <w:rFonts w:ascii="Arial" w:hAnsi="Arial" w:cs="Arial"/>
        </w:rPr>
      </w:pPr>
    </w:p>
    <w:p w14:paraId="210A9B50" w14:textId="77777777" w:rsidR="00B71E45" w:rsidRDefault="00B71E45">
      <w:pPr>
        <w:jc w:val="both"/>
        <w:rPr>
          <w:rFonts w:ascii="Arial" w:hAnsi="Arial" w:cs="Arial"/>
        </w:rPr>
      </w:pPr>
    </w:p>
    <w:p w14:paraId="2EF50216" w14:textId="77777777" w:rsidR="00B71E45" w:rsidRDefault="00B71E45">
      <w:pPr>
        <w:jc w:val="both"/>
        <w:rPr>
          <w:rFonts w:ascii="Arial" w:hAnsi="Arial" w:cs="Arial"/>
        </w:rPr>
      </w:pPr>
    </w:p>
    <w:p w14:paraId="085DDE69" w14:textId="77777777" w:rsidR="00B71E45" w:rsidRDefault="00B71E45">
      <w:pPr>
        <w:jc w:val="both"/>
        <w:rPr>
          <w:rFonts w:ascii="Arial" w:hAnsi="Arial" w:cs="Arial"/>
        </w:rPr>
      </w:pPr>
    </w:p>
    <w:p w14:paraId="142A2283" w14:textId="77777777" w:rsidR="00B71E45" w:rsidRDefault="00B71E45">
      <w:pPr>
        <w:jc w:val="both"/>
        <w:rPr>
          <w:rFonts w:ascii="Arial" w:hAnsi="Arial" w:cs="Arial"/>
        </w:rPr>
      </w:pPr>
    </w:p>
    <w:p w14:paraId="2F7AB031" w14:textId="77777777" w:rsidR="00B80B6A" w:rsidRDefault="00B80B6A">
      <w:pPr>
        <w:jc w:val="both"/>
        <w:rPr>
          <w:rFonts w:ascii="Arial" w:hAnsi="Arial" w:cs="Arial"/>
        </w:rPr>
      </w:pPr>
    </w:p>
    <w:p w14:paraId="10C60EE9" w14:textId="77777777" w:rsidR="00B71E45" w:rsidRDefault="00B71E45">
      <w:pPr>
        <w:jc w:val="both"/>
        <w:rPr>
          <w:rFonts w:ascii="Arial" w:hAnsi="Arial" w:cs="Arial"/>
        </w:rPr>
      </w:pPr>
    </w:p>
    <w:p w14:paraId="1936C296" w14:textId="77777777" w:rsidR="00B71E45" w:rsidRDefault="00B71E45">
      <w:pPr>
        <w:jc w:val="both"/>
        <w:rPr>
          <w:rFonts w:ascii="Arial" w:hAnsi="Arial" w:cs="Arial"/>
        </w:rPr>
      </w:pPr>
    </w:p>
    <w:p w14:paraId="64D3A1F9" w14:textId="77777777" w:rsidR="00B71E45" w:rsidRDefault="00B71E45">
      <w:pPr>
        <w:jc w:val="both"/>
        <w:rPr>
          <w:rFonts w:ascii="Arial" w:hAnsi="Arial" w:cs="Arial"/>
        </w:rPr>
      </w:pPr>
    </w:p>
    <w:p w14:paraId="25F9B11D" w14:textId="77777777" w:rsidR="00B71E45" w:rsidRDefault="00B71E45">
      <w:pPr>
        <w:jc w:val="both"/>
        <w:rPr>
          <w:rFonts w:ascii="Arial" w:hAnsi="Arial" w:cs="Arial"/>
        </w:rPr>
      </w:pPr>
    </w:p>
    <w:p w14:paraId="770C6F56" w14:textId="77777777" w:rsidR="00B71E45" w:rsidRDefault="00B71E45">
      <w:pPr>
        <w:jc w:val="both"/>
        <w:rPr>
          <w:rFonts w:ascii="Arial" w:hAnsi="Arial" w:cs="Arial"/>
        </w:rPr>
      </w:pPr>
      <w:bookmarkStart w:id="1" w:name="_GoBack"/>
      <w:bookmarkEnd w:id="1"/>
    </w:p>
    <w:p w14:paraId="33183339" w14:textId="77777777" w:rsidR="00B71E45" w:rsidRDefault="00B71E45">
      <w:pPr>
        <w:jc w:val="both"/>
        <w:rPr>
          <w:rFonts w:ascii="Arial" w:hAnsi="Arial" w:cs="Arial"/>
        </w:rPr>
      </w:pPr>
    </w:p>
    <w:p w14:paraId="4271EAA6" w14:textId="77777777" w:rsidR="00B71E45" w:rsidRDefault="00B71E45">
      <w:pPr>
        <w:jc w:val="both"/>
        <w:rPr>
          <w:rFonts w:ascii="Arial" w:hAnsi="Arial" w:cs="Arial"/>
        </w:rPr>
      </w:pPr>
    </w:p>
    <w:p w14:paraId="2743AD16" w14:textId="77777777" w:rsidR="00B71E45" w:rsidRDefault="00B71E45">
      <w:pPr>
        <w:jc w:val="both"/>
        <w:rPr>
          <w:rFonts w:ascii="Arial" w:hAnsi="Arial" w:cs="Arial"/>
        </w:rPr>
      </w:pPr>
    </w:p>
    <w:p w14:paraId="6A53E31B" w14:textId="77777777" w:rsidR="00B71E45" w:rsidRDefault="00B71E45">
      <w:pPr>
        <w:jc w:val="both"/>
        <w:rPr>
          <w:rFonts w:ascii="Arial" w:hAnsi="Arial" w:cs="Arial"/>
        </w:rPr>
      </w:pPr>
    </w:p>
    <w:p w14:paraId="2F3C72E7" w14:textId="77777777" w:rsidR="00B71E45" w:rsidRDefault="00B71E45">
      <w:pPr>
        <w:jc w:val="both"/>
        <w:rPr>
          <w:rFonts w:ascii="Arial" w:hAnsi="Arial" w:cs="Arial"/>
        </w:rPr>
      </w:pPr>
    </w:p>
    <w:p w14:paraId="3D10D791" w14:textId="77777777" w:rsidR="00B71E45" w:rsidRDefault="00B71E45">
      <w:pPr>
        <w:jc w:val="both"/>
        <w:rPr>
          <w:rFonts w:ascii="Arial" w:hAnsi="Arial" w:cs="Arial"/>
        </w:rPr>
      </w:pPr>
    </w:p>
    <w:p w14:paraId="4A2AB2BD" w14:textId="77777777" w:rsidR="00B71E45" w:rsidRDefault="00B71E45">
      <w:pPr>
        <w:jc w:val="both"/>
        <w:rPr>
          <w:rFonts w:ascii="Arial" w:hAnsi="Arial" w:cs="Arial"/>
        </w:rPr>
      </w:pPr>
    </w:p>
    <w:p w14:paraId="6317C710" w14:textId="77777777" w:rsidR="00B71E45" w:rsidRDefault="00B71E45">
      <w:pPr>
        <w:jc w:val="both"/>
        <w:rPr>
          <w:rFonts w:ascii="Arial" w:hAnsi="Arial" w:cs="Arial"/>
        </w:rPr>
      </w:pPr>
    </w:p>
    <w:p w14:paraId="223C98D1" w14:textId="77777777" w:rsidR="00B71E45" w:rsidRDefault="00B71E45">
      <w:pPr>
        <w:jc w:val="both"/>
        <w:rPr>
          <w:rFonts w:ascii="Arial" w:hAnsi="Arial" w:cs="Arial"/>
        </w:rPr>
      </w:pPr>
    </w:p>
    <w:p w14:paraId="09BF41E7" w14:textId="77777777" w:rsidR="00B71E45" w:rsidRDefault="00B71E45">
      <w:pPr>
        <w:jc w:val="both"/>
        <w:rPr>
          <w:rFonts w:ascii="Arial" w:hAnsi="Arial" w:cs="Arial"/>
        </w:rPr>
      </w:pPr>
    </w:p>
    <w:p w14:paraId="094FE255" w14:textId="77777777" w:rsidR="00B71E45" w:rsidRDefault="00B71E45">
      <w:pPr>
        <w:jc w:val="both"/>
        <w:rPr>
          <w:rFonts w:ascii="Arial" w:hAnsi="Arial" w:cs="Arial"/>
        </w:rPr>
      </w:pPr>
    </w:p>
    <w:p w14:paraId="58AA9F2F" w14:textId="77777777" w:rsidR="00B71E45" w:rsidRDefault="00B71E45">
      <w:pPr>
        <w:jc w:val="both"/>
        <w:rPr>
          <w:rFonts w:ascii="Arial" w:hAnsi="Arial" w:cs="Arial"/>
        </w:rPr>
      </w:pPr>
    </w:p>
    <w:p w14:paraId="24A9B2C8" w14:textId="77777777" w:rsidR="00B71E45" w:rsidRDefault="00B71E45">
      <w:pPr>
        <w:jc w:val="both"/>
        <w:rPr>
          <w:rFonts w:ascii="Arial" w:hAnsi="Arial" w:cs="Arial"/>
        </w:rPr>
      </w:pPr>
    </w:p>
    <w:p w14:paraId="1D3C5AEE" w14:textId="77777777" w:rsidR="00B71E45" w:rsidRDefault="00B71E45">
      <w:pPr>
        <w:jc w:val="both"/>
        <w:rPr>
          <w:rFonts w:ascii="Arial" w:hAnsi="Arial" w:cs="Arial"/>
        </w:rPr>
      </w:pPr>
    </w:p>
    <w:p w14:paraId="2F791FBF" w14:textId="77777777" w:rsidR="00B71E45" w:rsidRDefault="00B71E45">
      <w:pPr>
        <w:jc w:val="both"/>
        <w:rPr>
          <w:rFonts w:ascii="Arial" w:hAnsi="Arial" w:cs="Arial"/>
        </w:rPr>
      </w:pPr>
    </w:p>
    <w:p w14:paraId="54C3C092" w14:textId="77777777" w:rsidR="00B71E45" w:rsidRDefault="00B71E45">
      <w:pPr>
        <w:jc w:val="both"/>
        <w:rPr>
          <w:rFonts w:ascii="Arial" w:hAnsi="Arial" w:cs="Arial"/>
        </w:rPr>
      </w:pPr>
    </w:p>
    <w:p w14:paraId="74BF873D" w14:textId="77777777" w:rsidR="00B71E45" w:rsidRDefault="00B71E45">
      <w:pPr>
        <w:jc w:val="both"/>
        <w:rPr>
          <w:rFonts w:ascii="Arial" w:hAnsi="Arial" w:cs="Arial"/>
        </w:rPr>
      </w:pPr>
    </w:p>
    <w:p w14:paraId="72B42612" w14:textId="77777777" w:rsidR="00B71E45" w:rsidRDefault="00B71E45">
      <w:pPr>
        <w:jc w:val="both"/>
        <w:rPr>
          <w:rFonts w:ascii="Arial" w:hAnsi="Arial" w:cs="Arial"/>
        </w:rPr>
      </w:pPr>
    </w:p>
    <w:p w14:paraId="04256493" w14:textId="77777777" w:rsidR="00B71E45" w:rsidRDefault="00B71E45">
      <w:pPr>
        <w:jc w:val="both"/>
        <w:rPr>
          <w:rFonts w:ascii="Arial" w:hAnsi="Arial" w:cs="Arial"/>
        </w:rPr>
      </w:pPr>
    </w:p>
    <w:p w14:paraId="298FFB66"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36A61" w14:textId="77777777" w:rsidR="00D3587C" w:rsidRDefault="00D3587C">
      <w:r>
        <w:separator/>
      </w:r>
    </w:p>
  </w:endnote>
  <w:endnote w:type="continuationSeparator" w:id="0">
    <w:p w14:paraId="2DA34216" w14:textId="77777777" w:rsidR="00D3587C" w:rsidRDefault="00D35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3682E633" w14:textId="77777777">
      <w:trPr>
        <w:tblHeader/>
      </w:trPr>
      <w:tc>
        <w:tcPr>
          <w:tcW w:w="3513" w:type="dxa"/>
          <w:shd w:val="clear" w:color="auto" w:fill="66CCFF"/>
        </w:tcPr>
        <w:p w14:paraId="4D2A706C"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7027B002" w14:textId="0F580EF1" w:rsidR="00472B25" w:rsidRPr="00066897" w:rsidRDefault="00792A1C">
          <w:pPr>
            <w:shd w:val="clear" w:color="auto" w:fill="66CCFF"/>
            <w:snapToGrid w:val="0"/>
            <w:jc w:val="center"/>
            <w:rPr>
              <w:rFonts w:ascii="Arial" w:hAnsi="Arial" w:cs="Arial"/>
              <w:b/>
              <w:bCs/>
              <w:sz w:val="18"/>
              <w:szCs w:val="18"/>
            </w:rPr>
          </w:pPr>
          <w:r>
            <w:rPr>
              <w:rFonts w:ascii="Arial" w:hAnsi="Arial" w:cs="Arial"/>
              <w:b/>
              <w:i/>
              <w:iCs/>
              <w:sz w:val="18"/>
              <w:szCs w:val="18"/>
            </w:rPr>
            <w:t>SC</w:t>
          </w:r>
          <w:r w:rsidR="006B3B73">
            <w:rPr>
              <w:rFonts w:ascii="Arial" w:hAnsi="Arial" w:cs="Arial"/>
              <w:b/>
              <w:i/>
              <w:iCs/>
              <w:sz w:val="18"/>
              <w:szCs w:val="18"/>
            </w:rPr>
            <w:t>_</w:t>
          </w:r>
          <w:r w:rsidR="00E71A02">
            <w:rPr>
              <w:rFonts w:ascii="Arial" w:hAnsi="Arial" w:cs="Arial"/>
              <w:b/>
              <w:i/>
              <w:iCs/>
              <w:sz w:val="18"/>
              <w:szCs w:val="18"/>
            </w:rPr>
            <w:t>294</w:t>
          </w:r>
          <w:r w:rsidR="00117D8F">
            <w:rPr>
              <w:rFonts w:ascii="Arial" w:hAnsi="Arial" w:cs="Arial"/>
              <w:b/>
              <w:i/>
              <w:iCs/>
              <w:sz w:val="18"/>
              <w:szCs w:val="18"/>
            </w:rPr>
            <w:t>9</w:t>
          </w:r>
        </w:p>
      </w:tc>
      <w:tc>
        <w:tcPr>
          <w:tcW w:w="900" w:type="dxa"/>
          <w:shd w:val="clear" w:color="auto" w:fill="66CCFF"/>
        </w:tcPr>
        <w:p w14:paraId="3D98263A"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10FF4F52" w14:textId="6CCDC80A"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792A1C">
            <w:rPr>
              <w:rStyle w:val="Numrodepage"/>
              <w:rFonts w:cs="Arial"/>
              <w:b/>
              <w:noProof/>
              <w:sz w:val="18"/>
              <w:szCs w:val="18"/>
            </w:rPr>
            <w:t>3</w:t>
          </w:r>
          <w:r w:rsidRPr="00066897">
            <w:rPr>
              <w:rStyle w:val="Numrodepage"/>
              <w:rFonts w:cs="Arial"/>
              <w:b/>
              <w:sz w:val="18"/>
              <w:szCs w:val="18"/>
            </w:rPr>
            <w:fldChar w:fldCharType="end"/>
          </w:r>
        </w:p>
      </w:tc>
      <w:tc>
        <w:tcPr>
          <w:tcW w:w="180" w:type="dxa"/>
          <w:shd w:val="clear" w:color="auto" w:fill="66CCFF"/>
        </w:tcPr>
        <w:p w14:paraId="2D92C4DF"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72976ECF" w14:textId="1B8BC005"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792A1C">
            <w:rPr>
              <w:rStyle w:val="Numrodepage"/>
              <w:rFonts w:cs="Arial"/>
              <w:b/>
              <w:noProof/>
              <w:sz w:val="18"/>
              <w:szCs w:val="18"/>
            </w:rPr>
            <w:t>4</w:t>
          </w:r>
          <w:r w:rsidRPr="00066897">
            <w:rPr>
              <w:rStyle w:val="Numrodepage"/>
              <w:rFonts w:cs="Arial"/>
              <w:b/>
              <w:sz w:val="18"/>
              <w:szCs w:val="18"/>
            </w:rPr>
            <w:fldChar w:fldCharType="end"/>
          </w:r>
        </w:p>
      </w:tc>
    </w:tr>
  </w:tbl>
  <w:p w14:paraId="56C5F4B0"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2D67C" w14:textId="77777777" w:rsidR="00D3587C" w:rsidRDefault="00D3587C">
      <w:r>
        <w:separator/>
      </w:r>
    </w:p>
  </w:footnote>
  <w:footnote w:type="continuationSeparator" w:id="0">
    <w:p w14:paraId="29682F7B" w14:textId="77777777" w:rsidR="00D3587C" w:rsidRDefault="00D358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17D8F"/>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B3B73"/>
    <w:rsid w:val="006E2F47"/>
    <w:rsid w:val="006E6210"/>
    <w:rsid w:val="007509C7"/>
    <w:rsid w:val="00792A1C"/>
    <w:rsid w:val="007A7713"/>
    <w:rsid w:val="007C0A0D"/>
    <w:rsid w:val="00815797"/>
    <w:rsid w:val="00866311"/>
    <w:rsid w:val="008715A8"/>
    <w:rsid w:val="00887F8C"/>
    <w:rsid w:val="008A3707"/>
    <w:rsid w:val="0090530B"/>
    <w:rsid w:val="00906660"/>
    <w:rsid w:val="00907DC5"/>
    <w:rsid w:val="0094174C"/>
    <w:rsid w:val="009D0426"/>
    <w:rsid w:val="009D52FB"/>
    <w:rsid w:val="009D6D88"/>
    <w:rsid w:val="00A05A3B"/>
    <w:rsid w:val="00A443AB"/>
    <w:rsid w:val="00A840BB"/>
    <w:rsid w:val="00B23483"/>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3587C"/>
    <w:rsid w:val="00D63EF7"/>
    <w:rsid w:val="00D82167"/>
    <w:rsid w:val="00DA5F03"/>
    <w:rsid w:val="00E50B22"/>
    <w:rsid w:val="00E657EE"/>
    <w:rsid w:val="00E71A02"/>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33477D8"/>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348651836">
      <w:bodyDiv w:val="1"/>
      <w:marLeft w:val="0"/>
      <w:marRight w:val="0"/>
      <w:marTop w:val="0"/>
      <w:marBottom w:val="0"/>
      <w:divBdr>
        <w:top w:val="none" w:sz="0" w:space="0" w:color="auto"/>
        <w:left w:val="none" w:sz="0" w:space="0" w:color="auto"/>
        <w:bottom w:val="none" w:sz="0" w:space="0" w:color="auto"/>
        <w:right w:val="none" w:sz="0" w:space="0" w:color="auto"/>
      </w:divBdr>
    </w:div>
    <w:div w:id="354812687">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218709391">
      <w:bodyDiv w:val="1"/>
      <w:marLeft w:val="0"/>
      <w:marRight w:val="0"/>
      <w:marTop w:val="0"/>
      <w:marBottom w:val="0"/>
      <w:divBdr>
        <w:top w:val="none" w:sz="0" w:space="0" w:color="auto"/>
        <w:left w:val="none" w:sz="0" w:space="0" w:color="auto"/>
        <w:bottom w:val="none" w:sz="0" w:space="0" w:color="auto"/>
        <w:right w:val="none" w:sz="0" w:space="0" w:color="auto"/>
      </w:divBdr>
    </w:div>
    <w:div w:id="196372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3.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4.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5.xml><?xml version="1.0" encoding="utf-8"?>
<ds:datastoreItem xmlns:ds="http://schemas.openxmlformats.org/officeDocument/2006/customXml" ds:itemID="{18713F87-7BE6-4DAA-B2CB-0264B21A7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1268</Words>
  <Characters>6980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8232</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Sabrina HAJLAOUI</cp:lastModifiedBy>
  <cp:revision>9</cp:revision>
  <cp:lastPrinted>2016-03-31T08:52:00Z</cp:lastPrinted>
  <dcterms:created xsi:type="dcterms:W3CDTF">2019-04-03T13:41:00Z</dcterms:created>
  <dcterms:modified xsi:type="dcterms:W3CDTF">2025-06-18T16:07:00Z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